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302137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302137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302137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302137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02137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02137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02137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02137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02137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03ACBEF6" w:rsidR="003A026E" w:rsidRPr="00302137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28E3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="004347C9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02137" w14:paraId="64B5EE35" w14:textId="77777777" w:rsidTr="00EA7F08">
        <w:tc>
          <w:tcPr>
            <w:tcW w:w="4820" w:type="dxa"/>
            <w:gridSpan w:val="3"/>
          </w:tcPr>
          <w:p w14:paraId="647F026A" w14:textId="651F28CF" w:rsidR="00307089" w:rsidRPr="00302137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D3280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820" w:type="dxa"/>
            <w:gridSpan w:val="3"/>
          </w:tcPr>
          <w:p w14:paraId="778C8421" w14:textId="7CDA640F" w:rsidR="00307089" w:rsidRPr="00302137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AD3280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302137" w14:paraId="7E9B7863" w14:textId="77777777" w:rsidTr="00EA7F08">
        <w:tc>
          <w:tcPr>
            <w:tcW w:w="9640" w:type="dxa"/>
            <w:gridSpan w:val="6"/>
          </w:tcPr>
          <w:p w14:paraId="328049C9" w14:textId="3875AB40" w:rsidR="00307089" w:rsidRPr="00302137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D3280" w:rsidRPr="00302137">
              <w:rPr>
                <w:rFonts w:ascii="Times New Roman" w:hAnsi="Times New Roman" w:cs="Times New Roman"/>
                <w:sz w:val="24"/>
              </w:rPr>
              <w:t>PLANOWANIE TRENINGU SPORTOWEGO DZIECI I MŁODZIEŻY</w:t>
            </w:r>
          </w:p>
        </w:tc>
      </w:tr>
      <w:tr w:rsidR="008961A4" w:rsidRPr="00302137" w14:paraId="4AE598AA" w14:textId="77777777" w:rsidTr="00EA7F08">
        <w:tc>
          <w:tcPr>
            <w:tcW w:w="9640" w:type="dxa"/>
            <w:gridSpan w:val="6"/>
          </w:tcPr>
          <w:p w14:paraId="2D665C09" w14:textId="79D6B99D" w:rsidR="00307089" w:rsidRPr="00302137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7246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WYBIERALNY</w:t>
            </w:r>
          </w:p>
        </w:tc>
      </w:tr>
      <w:tr w:rsidR="008961A4" w:rsidRPr="00302137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02137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48D02720" w:rsidR="003A026E" w:rsidRPr="00302137" w:rsidRDefault="00FC5263" w:rsidP="00632A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</w:t>
            </w:r>
            <w:r w:rsidR="00632A9E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zdobycie przez studenta wiedzy z </w:t>
            </w:r>
            <w:r w:rsidR="00C20857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planowania treningu sportowego </w:t>
            </w:r>
            <w:r w:rsidR="008C7EB2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dzieci i młodzieży</w:t>
            </w:r>
            <w:r w:rsidR="00C20857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Student powinien poznać pojęcia dotyczące struktury rzeczowej i czasowej treningu sportowego.</w:t>
            </w:r>
          </w:p>
          <w:p w14:paraId="651E91F7" w14:textId="7A287D2F" w:rsidR="00D968ED" w:rsidRPr="00302137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02137" w14:paraId="5F0286E9" w14:textId="77777777" w:rsidTr="00A16494">
        <w:trPr>
          <w:trHeight w:val="1999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02137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0213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02137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0213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0213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0213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5FA8957F" w:rsidR="00307089" w:rsidRPr="00302137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 student zna i rozumie:</w:t>
            </w:r>
            <w:r w:rsidR="00632A9E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5263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</w:t>
            </w:r>
            <w:r w:rsidR="00B154CD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K_W06</w:t>
            </w:r>
          </w:p>
          <w:p w14:paraId="26E25F79" w14:textId="70ACFE68" w:rsidR="00307089" w:rsidRPr="00302137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</w:t>
            </w:r>
            <w:r w:rsidR="00632A9E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212D3978" w14:textId="720F04E8" w:rsidR="003A026E" w:rsidRPr="00302137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</w:t>
            </w:r>
            <w:r w:rsidR="00B154CD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K_K0</w:t>
            </w:r>
            <w:r w:rsidR="00C20857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961A4" w:rsidRPr="00302137" w14:paraId="5FDAEE63" w14:textId="77777777" w:rsidTr="00AD3280">
        <w:tc>
          <w:tcPr>
            <w:tcW w:w="3432" w:type="dxa"/>
            <w:gridSpan w:val="2"/>
            <w:vAlign w:val="center"/>
          </w:tcPr>
          <w:p w14:paraId="754DD5D5" w14:textId="18F98D2B" w:rsidR="00D0408B" w:rsidRPr="00302137" w:rsidRDefault="00D0408B" w:rsidP="0065176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3D754689" w:rsidR="00D0408B" w:rsidRPr="00302137" w:rsidRDefault="003028E3" w:rsidP="006517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302137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0B679FD" w:rsidR="00D0408B" w:rsidRPr="00302137" w:rsidRDefault="00C20857" w:rsidP="0084460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3,0</w:t>
            </w:r>
          </w:p>
        </w:tc>
      </w:tr>
      <w:tr w:rsidR="008961A4" w:rsidRPr="00302137" w14:paraId="5101164E" w14:textId="77777777" w:rsidTr="00E45BF3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302137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021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3021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30213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09458A68" w:rsidR="00B37538" w:rsidRPr="00302137" w:rsidRDefault="00B37538" w:rsidP="00E45B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E45BF3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="00E45BF3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zaliczenie na ocenę, </w:t>
            </w:r>
            <w:r w:rsidR="00E45BF3" w:rsidRPr="003021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E45BF3" w:rsidRPr="00302137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302137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02137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302137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302137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302137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302137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302137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302137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52FBDD22" w:rsidR="00D0408B" w:rsidRPr="00302137" w:rsidRDefault="00C20857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302137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302137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302137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79C04A13" w:rsidR="00D0408B" w:rsidRPr="00302137" w:rsidRDefault="00C20857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B36BD7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rezentacja multimedialna</w:t>
            </w:r>
            <w:r w:rsidR="00536CDF"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praca pisemna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302137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302137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302137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10BA58EA" w:rsidR="00D0408B" w:rsidRPr="00302137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302137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21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302137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02137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0213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0213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0213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0213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0213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30213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021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383E370E" w14:textId="77777777" w:rsidR="00307089" w:rsidRPr="00302137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0EB4EB5A" w14:textId="0323B6F9" w:rsidR="00307089" w:rsidRPr="00302137" w:rsidRDefault="008433CB" w:rsidP="008433CB">
      <w:pPr>
        <w:rPr>
          <w:rFonts w:ascii="Times New Roman" w:hAnsi="Times New Roman" w:cs="Times New Roman"/>
          <w:color w:val="000000" w:themeColor="text1"/>
        </w:rPr>
      </w:pPr>
      <w:r w:rsidRPr="00302137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302137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302137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75D46" w14:textId="77777777" w:rsidR="008D7F60" w:rsidRDefault="008D7F60" w:rsidP="00817AA3">
      <w:pPr>
        <w:spacing w:after="0" w:line="240" w:lineRule="auto"/>
      </w:pPr>
      <w:r>
        <w:separator/>
      </w:r>
    </w:p>
  </w:endnote>
  <w:endnote w:type="continuationSeparator" w:id="0">
    <w:p w14:paraId="2195DA54" w14:textId="77777777" w:rsidR="008D7F60" w:rsidRDefault="008D7F60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2DFE7743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7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41E68" w14:textId="77777777" w:rsidR="008D7F60" w:rsidRDefault="008D7F60" w:rsidP="00817AA3">
      <w:pPr>
        <w:spacing w:after="0" w:line="240" w:lineRule="auto"/>
      </w:pPr>
      <w:r>
        <w:separator/>
      </w:r>
    </w:p>
  </w:footnote>
  <w:footnote w:type="continuationSeparator" w:id="0">
    <w:p w14:paraId="581207FC" w14:textId="77777777" w:rsidR="008D7F60" w:rsidRDefault="008D7F60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16AC3D2E"/>
    <w:lvl w:ilvl="0" w:tplc="8BE67800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542278239">
    <w:abstractNumId w:val="16"/>
  </w:num>
  <w:num w:numId="2" w16cid:durableId="432435809">
    <w:abstractNumId w:val="50"/>
  </w:num>
  <w:num w:numId="3" w16cid:durableId="808589954">
    <w:abstractNumId w:val="44"/>
  </w:num>
  <w:num w:numId="4" w16cid:durableId="1459570126">
    <w:abstractNumId w:val="27"/>
  </w:num>
  <w:num w:numId="5" w16cid:durableId="1867599431">
    <w:abstractNumId w:val="12"/>
  </w:num>
  <w:num w:numId="6" w16cid:durableId="416246491">
    <w:abstractNumId w:val="21"/>
  </w:num>
  <w:num w:numId="7" w16cid:durableId="1653295750">
    <w:abstractNumId w:val="4"/>
  </w:num>
  <w:num w:numId="8" w16cid:durableId="321277416">
    <w:abstractNumId w:val="32"/>
  </w:num>
  <w:num w:numId="9" w16cid:durableId="1932855008">
    <w:abstractNumId w:val="38"/>
  </w:num>
  <w:num w:numId="10" w16cid:durableId="48656637">
    <w:abstractNumId w:val="47"/>
  </w:num>
  <w:num w:numId="11" w16cid:durableId="357242380">
    <w:abstractNumId w:val="8"/>
  </w:num>
  <w:num w:numId="12" w16cid:durableId="1985894344">
    <w:abstractNumId w:val="13"/>
  </w:num>
  <w:num w:numId="13" w16cid:durableId="2146042536">
    <w:abstractNumId w:val="35"/>
  </w:num>
  <w:num w:numId="14" w16cid:durableId="1766654998">
    <w:abstractNumId w:val="23"/>
  </w:num>
  <w:num w:numId="15" w16cid:durableId="1999844257">
    <w:abstractNumId w:val="30"/>
  </w:num>
  <w:num w:numId="16" w16cid:durableId="1312053244">
    <w:abstractNumId w:val="46"/>
  </w:num>
  <w:num w:numId="17" w16cid:durableId="720860907">
    <w:abstractNumId w:val="11"/>
  </w:num>
  <w:num w:numId="18" w16cid:durableId="1757752534">
    <w:abstractNumId w:val="26"/>
  </w:num>
  <w:num w:numId="19" w16cid:durableId="644241410">
    <w:abstractNumId w:val="37"/>
  </w:num>
  <w:num w:numId="20" w16cid:durableId="562259547">
    <w:abstractNumId w:val="52"/>
  </w:num>
  <w:num w:numId="21" w16cid:durableId="1637488871">
    <w:abstractNumId w:val="25"/>
  </w:num>
  <w:num w:numId="22" w16cid:durableId="1232622090">
    <w:abstractNumId w:val="33"/>
  </w:num>
  <w:num w:numId="23" w16cid:durableId="333339219">
    <w:abstractNumId w:val="29"/>
  </w:num>
  <w:num w:numId="24" w16cid:durableId="1984264166">
    <w:abstractNumId w:val="22"/>
  </w:num>
  <w:num w:numId="25" w16cid:durableId="402870603">
    <w:abstractNumId w:val="10"/>
  </w:num>
  <w:num w:numId="26" w16cid:durableId="1048917352">
    <w:abstractNumId w:val="31"/>
  </w:num>
  <w:num w:numId="27" w16cid:durableId="1446851864">
    <w:abstractNumId w:val="28"/>
  </w:num>
  <w:num w:numId="28" w16cid:durableId="247858839">
    <w:abstractNumId w:val="9"/>
  </w:num>
  <w:num w:numId="29" w16cid:durableId="499583540">
    <w:abstractNumId w:val="49"/>
  </w:num>
  <w:num w:numId="30" w16cid:durableId="817306544">
    <w:abstractNumId w:val="51"/>
  </w:num>
  <w:num w:numId="31" w16cid:durableId="1689409654">
    <w:abstractNumId w:val="39"/>
  </w:num>
  <w:num w:numId="32" w16cid:durableId="582028810">
    <w:abstractNumId w:val="14"/>
  </w:num>
  <w:num w:numId="33" w16cid:durableId="1402673381">
    <w:abstractNumId w:val="40"/>
  </w:num>
  <w:num w:numId="34" w16cid:durableId="257176704">
    <w:abstractNumId w:val="43"/>
  </w:num>
  <w:num w:numId="35" w16cid:durableId="1119758933">
    <w:abstractNumId w:val="19"/>
  </w:num>
  <w:num w:numId="36" w16cid:durableId="1255356287">
    <w:abstractNumId w:val="18"/>
  </w:num>
  <w:num w:numId="37" w16cid:durableId="1574437368">
    <w:abstractNumId w:val="34"/>
  </w:num>
  <w:num w:numId="38" w16cid:durableId="63188484">
    <w:abstractNumId w:val="36"/>
  </w:num>
  <w:num w:numId="39" w16cid:durableId="1844129307">
    <w:abstractNumId w:val="42"/>
  </w:num>
  <w:num w:numId="40" w16cid:durableId="520096950">
    <w:abstractNumId w:val="24"/>
  </w:num>
  <w:num w:numId="41" w16cid:durableId="1245844227">
    <w:abstractNumId w:val="20"/>
  </w:num>
  <w:num w:numId="42" w16cid:durableId="1245797994">
    <w:abstractNumId w:val="17"/>
  </w:num>
  <w:num w:numId="43" w16cid:durableId="814566693">
    <w:abstractNumId w:val="15"/>
  </w:num>
  <w:num w:numId="44" w16cid:durableId="1496647270">
    <w:abstractNumId w:val="45"/>
  </w:num>
  <w:num w:numId="45" w16cid:durableId="1429303885">
    <w:abstractNumId w:val="48"/>
  </w:num>
  <w:num w:numId="46" w16cid:durableId="1705520789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47246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10A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2137"/>
    <w:rsid w:val="003022C5"/>
    <w:rsid w:val="003028E3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7689F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B7EAF"/>
    <w:rsid w:val="003C097A"/>
    <w:rsid w:val="003C19E5"/>
    <w:rsid w:val="003C2562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4ADD"/>
    <w:rsid w:val="00486B3F"/>
    <w:rsid w:val="00487248"/>
    <w:rsid w:val="00492049"/>
    <w:rsid w:val="0049410F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2F83"/>
    <w:rsid w:val="004C6E1D"/>
    <w:rsid w:val="004C78EC"/>
    <w:rsid w:val="004D0CFF"/>
    <w:rsid w:val="004D3794"/>
    <w:rsid w:val="004D3E51"/>
    <w:rsid w:val="004D4F0D"/>
    <w:rsid w:val="004D5EF5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6CDF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1AF6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2A9E"/>
    <w:rsid w:val="0063376D"/>
    <w:rsid w:val="00636D23"/>
    <w:rsid w:val="006375E9"/>
    <w:rsid w:val="0063762B"/>
    <w:rsid w:val="00644AC4"/>
    <w:rsid w:val="00651053"/>
    <w:rsid w:val="00651769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482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433CB"/>
    <w:rsid w:val="0084460F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454"/>
    <w:rsid w:val="00896C72"/>
    <w:rsid w:val="008A4F53"/>
    <w:rsid w:val="008A78A2"/>
    <w:rsid w:val="008A7FF4"/>
    <w:rsid w:val="008B22C8"/>
    <w:rsid w:val="008B326B"/>
    <w:rsid w:val="008B7B85"/>
    <w:rsid w:val="008C1116"/>
    <w:rsid w:val="008C4CD0"/>
    <w:rsid w:val="008C5239"/>
    <w:rsid w:val="008C72D2"/>
    <w:rsid w:val="008C73C9"/>
    <w:rsid w:val="008C7DF2"/>
    <w:rsid w:val="008C7EB2"/>
    <w:rsid w:val="008D4BC0"/>
    <w:rsid w:val="008D7F60"/>
    <w:rsid w:val="008E1596"/>
    <w:rsid w:val="008E5EF5"/>
    <w:rsid w:val="008F0E25"/>
    <w:rsid w:val="008F1418"/>
    <w:rsid w:val="008F14AB"/>
    <w:rsid w:val="008F3B45"/>
    <w:rsid w:val="008F7A97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0AB6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49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3280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153F5"/>
    <w:rsid w:val="00B154CD"/>
    <w:rsid w:val="00B20E9C"/>
    <w:rsid w:val="00B336C3"/>
    <w:rsid w:val="00B34587"/>
    <w:rsid w:val="00B36BD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3D28"/>
    <w:rsid w:val="00BF534F"/>
    <w:rsid w:val="00BF5D66"/>
    <w:rsid w:val="00C139CB"/>
    <w:rsid w:val="00C14EFE"/>
    <w:rsid w:val="00C20857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3A1F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B15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4922"/>
    <w:rsid w:val="00DD5791"/>
    <w:rsid w:val="00DE14DE"/>
    <w:rsid w:val="00DE30DE"/>
    <w:rsid w:val="00DE4215"/>
    <w:rsid w:val="00DE4DC1"/>
    <w:rsid w:val="00DE4EC7"/>
    <w:rsid w:val="00DE788F"/>
    <w:rsid w:val="00DF0B4D"/>
    <w:rsid w:val="00DF24F9"/>
    <w:rsid w:val="00DF4026"/>
    <w:rsid w:val="00DF4F5C"/>
    <w:rsid w:val="00DF5A1C"/>
    <w:rsid w:val="00DF6A83"/>
    <w:rsid w:val="00E05BA2"/>
    <w:rsid w:val="00E11658"/>
    <w:rsid w:val="00E11D06"/>
    <w:rsid w:val="00E16105"/>
    <w:rsid w:val="00E20A90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45BF3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87859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263"/>
    <w:rsid w:val="00FC74B9"/>
    <w:rsid w:val="00FD3688"/>
    <w:rsid w:val="00FD4E85"/>
    <w:rsid w:val="00FD5C34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B1C88FE2-A342-4E15-A375-DA661C03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4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1FCCE-1967-405C-A96D-DE220F76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12</cp:revision>
  <cp:lastPrinted>2022-01-17T20:16:00Z</cp:lastPrinted>
  <dcterms:created xsi:type="dcterms:W3CDTF">2022-09-05T17:20:00Z</dcterms:created>
  <dcterms:modified xsi:type="dcterms:W3CDTF">2023-03-09T00:19:00Z</dcterms:modified>
</cp:coreProperties>
</file>